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363D6B75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491035">
        <w:rPr>
          <w:rFonts w:ascii="Arial" w:eastAsiaTheme="minorHAnsi" w:hAnsi="Arial" w:cs="Arial"/>
          <w:sz w:val="22"/>
          <w:szCs w:val="22"/>
          <w:lang w:val="pl-PL"/>
        </w:rPr>
        <w:t xml:space="preserve">1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62609228" w:rsidR="006A48AF" w:rsidRPr="006242C8" w:rsidRDefault="00A8105C" w:rsidP="00754908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A8105C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1 157R  relacji Mielec-Szydłowiec-Toporów polegająca na budowie drogi dla pieszych - Etap I w km </w:t>
      </w:r>
      <w:r w:rsidR="00D11FEF" w:rsidRPr="00D11FEF">
        <w:rPr>
          <w:rFonts w:ascii="Arial" w:hAnsi="Arial" w:cs="Arial"/>
          <w:b/>
          <w:bCs/>
          <w:sz w:val="22"/>
          <w:szCs w:val="22"/>
          <w:lang w:val="pl-PL" w:eastAsia="pl-PL"/>
        </w:rPr>
        <w:t>4+786-4+952</w:t>
      </w:r>
      <w:r w:rsidR="006242C8" w:rsidRPr="006242C8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8D6431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8D6431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8D6431" w14:paraId="6871DE90" w14:textId="77777777" w:rsidTr="00931F4D">
        <w:tc>
          <w:tcPr>
            <w:tcW w:w="2330" w:type="pct"/>
          </w:tcPr>
          <w:p w14:paraId="65176DC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D6385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D6385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D6385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D6385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D6385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D6385D" w14:paraId="5D24F8F1" w14:textId="77777777" w:rsidTr="00931F4D">
        <w:tc>
          <w:tcPr>
            <w:tcW w:w="2330" w:type="pct"/>
          </w:tcPr>
          <w:p w14:paraId="564E3EE9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08582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CBD38" w14:textId="77777777" w:rsidR="00085825" w:rsidRDefault="00085825" w:rsidP="00AC1A4B">
      <w:r>
        <w:separator/>
      </w:r>
    </w:p>
  </w:endnote>
  <w:endnote w:type="continuationSeparator" w:id="0">
    <w:p w14:paraId="22B6CBD5" w14:textId="77777777" w:rsidR="00085825" w:rsidRDefault="0008582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4A08D" w14:textId="77777777" w:rsidR="00085825" w:rsidRDefault="00085825" w:rsidP="00AC1A4B">
      <w:r>
        <w:separator/>
      </w:r>
    </w:p>
  </w:footnote>
  <w:footnote w:type="continuationSeparator" w:id="0">
    <w:p w14:paraId="39277453" w14:textId="77777777" w:rsidR="00085825" w:rsidRDefault="0008582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6502400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950DBF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58575B32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950DBF">
      <w:rPr>
        <w:rFonts w:ascii="Calibri" w:hAnsi="Calibri"/>
        <w:b/>
        <w:bCs/>
        <w:color w:val="4F81BD"/>
        <w:sz w:val="18"/>
        <w:szCs w:val="18"/>
        <w:lang w:val="pl-PL" w:eastAsia="ar-SA"/>
      </w:rPr>
      <w:t>.3</w:t>
    </w:r>
    <w:r w:rsidR="00044C13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950DBF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83881913">
    <w:abstractNumId w:val="50"/>
  </w:num>
  <w:num w:numId="2" w16cid:durableId="655650395">
    <w:abstractNumId w:val="40"/>
  </w:num>
  <w:num w:numId="3" w16cid:durableId="1529682308">
    <w:abstractNumId w:val="41"/>
  </w:num>
  <w:num w:numId="4" w16cid:durableId="362368415">
    <w:abstractNumId w:val="23"/>
  </w:num>
  <w:num w:numId="5" w16cid:durableId="2075077161">
    <w:abstractNumId w:val="49"/>
  </w:num>
  <w:num w:numId="6" w16cid:durableId="325324946">
    <w:abstractNumId w:val="19"/>
  </w:num>
  <w:num w:numId="7" w16cid:durableId="1640498385">
    <w:abstractNumId w:val="25"/>
  </w:num>
  <w:num w:numId="8" w16cid:durableId="1992709221">
    <w:abstractNumId w:val="37"/>
  </w:num>
  <w:num w:numId="9" w16cid:durableId="679508121">
    <w:abstractNumId w:val="35"/>
  </w:num>
  <w:num w:numId="10" w16cid:durableId="1340154307">
    <w:abstractNumId w:val="36"/>
  </w:num>
  <w:num w:numId="11" w16cid:durableId="405150550">
    <w:abstractNumId w:val="46"/>
  </w:num>
  <w:num w:numId="12" w16cid:durableId="698045699">
    <w:abstractNumId w:val="33"/>
  </w:num>
  <w:num w:numId="13" w16cid:durableId="1227716147">
    <w:abstractNumId w:val="42"/>
  </w:num>
  <w:num w:numId="14" w16cid:durableId="1273324499">
    <w:abstractNumId w:val="44"/>
  </w:num>
  <w:num w:numId="15" w16cid:durableId="246429251">
    <w:abstractNumId w:val="43"/>
  </w:num>
  <w:num w:numId="16" w16cid:durableId="1772553963">
    <w:abstractNumId w:val="27"/>
  </w:num>
  <w:num w:numId="17" w16cid:durableId="472722545">
    <w:abstractNumId w:val="38"/>
  </w:num>
  <w:num w:numId="18" w16cid:durableId="1480994255">
    <w:abstractNumId w:val="45"/>
  </w:num>
  <w:num w:numId="19" w16cid:durableId="288319097">
    <w:abstractNumId w:val="52"/>
  </w:num>
  <w:num w:numId="20" w16cid:durableId="179010987">
    <w:abstractNumId w:val="30"/>
  </w:num>
  <w:num w:numId="21" w16cid:durableId="1244993176">
    <w:abstractNumId w:val="53"/>
  </w:num>
  <w:num w:numId="22" w16cid:durableId="242762013">
    <w:abstractNumId w:val="17"/>
  </w:num>
  <w:num w:numId="23" w16cid:durableId="1005595950">
    <w:abstractNumId w:val="48"/>
  </w:num>
  <w:num w:numId="24" w16cid:durableId="349533704">
    <w:abstractNumId w:val="39"/>
  </w:num>
  <w:num w:numId="25" w16cid:durableId="1361660331">
    <w:abstractNumId w:val="28"/>
  </w:num>
  <w:num w:numId="26" w16cid:durableId="124663625">
    <w:abstractNumId w:val="31"/>
  </w:num>
  <w:num w:numId="27" w16cid:durableId="140972791">
    <w:abstractNumId w:val="55"/>
  </w:num>
  <w:num w:numId="28" w16cid:durableId="12463326">
    <w:abstractNumId w:val="26"/>
  </w:num>
  <w:num w:numId="29" w16cid:durableId="1316567954">
    <w:abstractNumId w:val="51"/>
  </w:num>
  <w:num w:numId="30" w16cid:durableId="819494707">
    <w:abstractNumId w:val="34"/>
  </w:num>
  <w:num w:numId="31" w16cid:durableId="39285452">
    <w:abstractNumId w:val="54"/>
  </w:num>
  <w:num w:numId="32" w16cid:durableId="486939134">
    <w:abstractNumId w:val="47"/>
  </w:num>
  <w:num w:numId="33" w16cid:durableId="655457848">
    <w:abstractNumId w:val="32"/>
  </w:num>
  <w:num w:numId="34" w16cid:durableId="2108112900">
    <w:abstractNumId w:val="22"/>
  </w:num>
  <w:num w:numId="35" w16cid:durableId="1646668234">
    <w:abstractNumId w:val="20"/>
  </w:num>
  <w:num w:numId="36" w16cid:durableId="61552255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4C13"/>
    <w:rsid w:val="0004511B"/>
    <w:rsid w:val="000518F2"/>
    <w:rsid w:val="000543C5"/>
    <w:rsid w:val="00061448"/>
    <w:rsid w:val="0007624C"/>
    <w:rsid w:val="000850C2"/>
    <w:rsid w:val="00085825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343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D81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836A1"/>
    <w:rsid w:val="00290F52"/>
    <w:rsid w:val="002913C2"/>
    <w:rsid w:val="00297BAD"/>
    <w:rsid w:val="002A20F6"/>
    <w:rsid w:val="002A2E2C"/>
    <w:rsid w:val="002A301D"/>
    <w:rsid w:val="002A380C"/>
    <w:rsid w:val="002A65B0"/>
    <w:rsid w:val="002A674B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053FB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035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367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9670F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42C8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1C2D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4908"/>
    <w:rsid w:val="007564F8"/>
    <w:rsid w:val="00757104"/>
    <w:rsid w:val="00761C04"/>
    <w:rsid w:val="00765E28"/>
    <w:rsid w:val="007725FD"/>
    <w:rsid w:val="00772BAA"/>
    <w:rsid w:val="007819F1"/>
    <w:rsid w:val="0079333B"/>
    <w:rsid w:val="00793F5F"/>
    <w:rsid w:val="007949BB"/>
    <w:rsid w:val="007A2D3A"/>
    <w:rsid w:val="007A588C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6431"/>
    <w:rsid w:val="008D7328"/>
    <w:rsid w:val="008E1E01"/>
    <w:rsid w:val="008E2F2B"/>
    <w:rsid w:val="008E790C"/>
    <w:rsid w:val="008F070E"/>
    <w:rsid w:val="008F0BDE"/>
    <w:rsid w:val="008F0DE5"/>
    <w:rsid w:val="008F4735"/>
    <w:rsid w:val="008F4C40"/>
    <w:rsid w:val="008F7BC7"/>
    <w:rsid w:val="00900557"/>
    <w:rsid w:val="00902424"/>
    <w:rsid w:val="00905D49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0DBF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6A89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05C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330D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65A9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1FEF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385D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680D"/>
    <w:rsid w:val="00F87359"/>
    <w:rsid w:val="00F87512"/>
    <w:rsid w:val="00F8758E"/>
    <w:rsid w:val="00F90F36"/>
    <w:rsid w:val="00F9137D"/>
    <w:rsid w:val="00F91C73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0588A-A76A-43CA-8A6B-5B4B97A5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27</cp:revision>
  <cp:lastPrinted>2021-01-22T11:33:00Z</cp:lastPrinted>
  <dcterms:created xsi:type="dcterms:W3CDTF">2021-02-17T13:20:00Z</dcterms:created>
  <dcterms:modified xsi:type="dcterms:W3CDTF">2024-03-15T07:29:00Z</dcterms:modified>
</cp:coreProperties>
</file>